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0C5" w:rsidRDefault="00B80299" w:rsidP="000834BA">
      <w:pPr>
        <w:spacing w:after="0" w:line="480" w:lineRule="auto"/>
        <w:jc w:val="center"/>
      </w:pPr>
      <w:bookmarkStart w:id="0" w:name="_GoBack"/>
      <w:r>
        <w:rPr>
          <w:rFonts w:ascii="Times New Roman" w:hAnsi="Times New Roman" w:cs="Times New Roman"/>
          <w:color w:val="000000"/>
          <w:sz w:val="24"/>
          <w:szCs w:val="24"/>
        </w:rPr>
        <w:t>References</w:t>
      </w:r>
    </w:p>
    <w:p w:rsidR="001560C5" w:rsidRDefault="00B80299" w:rsidP="000834BA">
      <w:pPr>
        <w:spacing w:after="0" w:line="480" w:lineRule="auto"/>
        <w:ind w:left="720" w:hanging="720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human respiratory system. (2014). In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Encyclopædia Britannica</w:t>
      </w:r>
      <w:r>
        <w:rPr>
          <w:rFonts w:ascii="Times New Roman" w:hAnsi="Times New Roman" w:cs="Times New Roman"/>
          <w:color w:val="000000"/>
          <w:sz w:val="24"/>
          <w:szCs w:val="24"/>
        </w:rPr>
        <w:t>. Retrieved fromhttp://school.eb.com/levels/high/article/117582#</w:t>
      </w:r>
    </w:p>
    <w:p w:rsidR="001560C5" w:rsidRDefault="00B80299" w:rsidP="000834BA">
      <w:pPr>
        <w:spacing w:after="0" w:line="480" w:lineRule="auto"/>
        <w:ind w:left="1005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>picture 1- organ of human body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picture 2- diagram of system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picture 3- nasal cavity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picture 4-disease of the system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picture 5- anatomy of an asthma attack</w:t>
      </w:r>
    </w:p>
    <w:p w:rsidR="001560C5" w:rsidRDefault="00B80299" w:rsidP="000834BA">
      <w:pPr>
        <w:spacing w:after="0" w:line="480" w:lineRule="auto"/>
        <w:ind w:left="720" w:hanging="720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"respiratory disease."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Britannica School.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Encyclopædia Britannica, Inc., 2014. Web. 13 May 2014. &lt;http://school.eb.com/levels/high/article/117583;jsessionid=77D4576E890F800CE6E61E24E9A5A4E2&gt;</w:t>
      </w:r>
      <w:bookmarkEnd w:id="0"/>
    </w:p>
    <w:sectPr w:rsidR="001560C5" w:rsidSect="000F6147">
      <w:pgSz w:w="12240" w:h="15840" w:code="9"/>
      <w:pgMar w:top="1444" w:right="1444" w:bottom="1444" w:left="144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FDA" w:rsidRDefault="00B80299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B80299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FDA" w:rsidRDefault="00B80299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B80299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64E"/>
    <w:rsid w:val="00065F9C"/>
    <w:rsid w:val="000834BA"/>
    <w:rsid w:val="000F6147"/>
    <w:rsid w:val="00112029"/>
    <w:rsid w:val="00135412"/>
    <w:rsid w:val="001560C5"/>
    <w:rsid w:val="00361FF4"/>
    <w:rsid w:val="003B5299"/>
    <w:rsid w:val="00486877"/>
    <w:rsid w:val="00493A0C"/>
    <w:rsid w:val="004D6B48"/>
    <w:rsid w:val="00531A4E"/>
    <w:rsid w:val="00535F5A"/>
    <w:rsid w:val="00555F58"/>
    <w:rsid w:val="006E6663"/>
    <w:rsid w:val="008B3AC2"/>
    <w:rsid w:val="008F680D"/>
    <w:rsid w:val="00A61FFB"/>
    <w:rsid w:val="00AC197E"/>
    <w:rsid w:val="00B21D59"/>
    <w:rsid w:val="00B80299"/>
    <w:rsid w:val="00BD419F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basedOn w:val="NormalTable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basedOn w:val="NormalTablePHPDOCX"/>
    <w:uiPriority w:val="60"/>
    <w:rsid w:val="00493A0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basedOn w:val="NormalTablePHPDOCX"/>
    <w:uiPriority w:val="60"/>
    <w:rsid w:val="00493A0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basedOn w:val="NormalTablePHPDOCX"/>
    <w:uiPriority w:val="60"/>
    <w:rsid w:val="00493A0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basedOn w:val="NormalTablePHPDOCX"/>
    <w:uiPriority w:val="60"/>
    <w:rsid w:val="00493A0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basedOn w:val="NormalTablePHPDOCX"/>
    <w:uiPriority w:val="60"/>
    <w:rsid w:val="00493A0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basedOn w:val="NormalTablePHPDOCX"/>
    <w:uiPriority w:val="60"/>
    <w:rsid w:val="00493A0C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basedOn w:val="NormalTablePHPDOCX"/>
    <w:uiPriority w:val="70"/>
    <w:rsid w:val="00AC197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basedOn w:val="NormalTable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basedOn w:val="NormalTablePHPDOCX"/>
    <w:uiPriority w:val="60"/>
    <w:rsid w:val="00493A0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basedOn w:val="NormalTablePHPDOCX"/>
    <w:uiPriority w:val="60"/>
    <w:rsid w:val="00493A0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basedOn w:val="NormalTablePHPDOCX"/>
    <w:uiPriority w:val="60"/>
    <w:rsid w:val="00493A0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basedOn w:val="NormalTablePHPDOCX"/>
    <w:uiPriority w:val="60"/>
    <w:rsid w:val="00493A0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basedOn w:val="NormalTablePHPDOCX"/>
    <w:uiPriority w:val="60"/>
    <w:rsid w:val="00493A0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basedOn w:val="NormalTablePHPDOCX"/>
    <w:uiPriority w:val="60"/>
    <w:rsid w:val="00493A0C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basedOn w:val="NormalTablePHPDOCX"/>
    <w:uiPriority w:val="70"/>
    <w:rsid w:val="00AC197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19D3A-0FF0-480A-8AE0-B546F1307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USD 229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PHPDocX</dc:creator>
  <cp:lastModifiedBy>Jakaila J. Morgan 02</cp:lastModifiedBy>
  <cp:revision>2</cp:revision>
  <dcterms:created xsi:type="dcterms:W3CDTF">2014-05-27T19:28:00Z</dcterms:created>
  <dcterms:modified xsi:type="dcterms:W3CDTF">2014-05-27T19:28:00Z</dcterms:modified>
</cp:coreProperties>
</file>